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051556">
              <w:rPr>
                <w:b/>
                <w:sz w:val="18"/>
                <w:szCs w:val="18"/>
                <w:lang w:val="it-IT"/>
              </w:rPr>
            </w:r>
            <w:r w:rsidR="00051556">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D00BB7">
              <w:rPr>
                <w:b/>
                <w:sz w:val="18"/>
                <w:szCs w:val="18"/>
                <w:lang w:val="it-IT"/>
              </w:rPr>
              <w:t>4</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D00BB7" w:rsidRPr="00D00BB7">
              <w:rPr>
                <w:b/>
                <w:bCs/>
                <w:sz w:val="18"/>
                <w:szCs w:val="18"/>
                <w:lang w:val="it-IT"/>
              </w:rPr>
              <w:t>8620880F37</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051556"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051556"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051556"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051556">
        <w:rPr>
          <w:rFonts w:eastAsia="Arial Unicode MS"/>
          <w:sz w:val="18"/>
          <w:szCs w:val="18"/>
          <w:lang w:val="it-IT"/>
        </w:rPr>
      </w:r>
      <w:r w:rsidR="00051556">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051556">
        <w:rPr>
          <w:rFonts w:eastAsia="Arial Unicode MS"/>
          <w:sz w:val="18"/>
          <w:szCs w:val="18"/>
          <w:lang w:val="it-IT"/>
        </w:rPr>
      </w:r>
      <w:r w:rsidR="00051556">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051556">
        <w:rPr>
          <w:rFonts w:eastAsia="Arial Unicode MS"/>
          <w:sz w:val="18"/>
          <w:szCs w:val="18"/>
          <w:lang w:val="it-IT"/>
        </w:rPr>
      </w:r>
      <w:r w:rsidR="00051556">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051556">
        <w:rPr>
          <w:rFonts w:eastAsia="Arial Unicode MS"/>
          <w:sz w:val="18"/>
          <w:szCs w:val="18"/>
          <w:lang w:val="it-IT"/>
        </w:rPr>
      </w:r>
      <w:r w:rsidR="00051556">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051556">
        <w:rPr>
          <w:b/>
          <w:bCs/>
          <w:sz w:val="18"/>
          <w:szCs w:val="18"/>
          <w:lang w:val="it-IT"/>
        </w:rPr>
      </w:r>
      <w:r w:rsidR="00051556">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051556">
        <w:rPr>
          <w:sz w:val="18"/>
          <w:szCs w:val="18"/>
          <w:lang w:val="it-IT"/>
        </w:rPr>
      </w:r>
      <w:r w:rsidR="00051556">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051556">
        <w:rPr>
          <w:b/>
          <w:sz w:val="18"/>
          <w:szCs w:val="18"/>
          <w:lang w:val="it-IT"/>
        </w:rPr>
      </w:r>
      <w:r w:rsidR="00051556">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051556">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051556">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051556">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051556"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051556"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051556"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051556"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051556">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051556"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051556"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155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0BB7"/>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67A6C1CF"/>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471FD-A882-4AFA-940C-46B71681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14</Pages>
  <Words>3607</Words>
  <Characters>22758</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26313</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2021-02-25T10:00:00Z</dcterms:modified>
</cp:coreProperties>
</file>